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76D47A12" w:rsidR="00EB6175" w:rsidRPr="00B63B56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</w:t>
      </w:r>
      <w:r w:rsidRPr="00B63B56">
        <w:rPr>
          <w:rFonts w:ascii="Garamond" w:hAnsi="Garamond"/>
          <w:b/>
          <w:bCs/>
          <w:sz w:val="32"/>
          <w:szCs w:val="32"/>
        </w:rPr>
        <w:t xml:space="preserve">nákupní systém na </w:t>
      </w:r>
      <w:r w:rsidR="003536CF" w:rsidRPr="00B63B56">
        <w:rPr>
          <w:rFonts w:ascii="Garamond" w:hAnsi="Garamond"/>
          <w:b/>
          <w:bCs/>
          <w:sz w:val="32"/>
          <w:szCs w:val="32"/>
        </w:rPr>
        <w:t>propagační předměty</w:t>
      </w:r>
      <w:r w:rsidR="003536CF" w:rsidRPr="00B63B56">
        <w:rPr>
          <w:rFonts w:ascii="Garamond" w:hAnsi="Garamond"/>
          <w:bCs/>
        </w:rPr>
        <w:t xml:space="preserve"> </w:t>
      </w:r>
      <w:r w:rsidRPr="00B63B56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Pr="00B63B56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B63B56">
        <w:rPr>
          <w:rFonts w:ascii="Garamond" w:hAnsi="Garamond"/>
          <w:sz w:val="28"/>
          <w:szCs w:val="28"/>
        </w:rPr>
        <w:t>(</w:t>
      </w:r>
      <w:r w:rsidR="003C1FD6" w:rsidRPr="00B63B56">
        <w:rPr>
          <w:rFonts w:ascii="Garamond" w:hAnsi="Garamond"/>
          <w:sz w:val="28"/>
          <w:szCs w:val="28"/>
        </w:rPr>
        <w:t>d</w:t>
      </w:r>
      <w:r w:rsidRPr="00B63B56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B63B56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3D463B24" w:rsidR="00EB6175" w:rsidRPr="00B63B56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B63B56">
        <w:rPr>
          <w:rFonts w:ascii="Garamond" w:hAnsi="Garamond"/>
          <w:sz w:val="24"/>
          <w:szCs w:val="24"/>
        </w:rPr>
        <w:t>Veřejná zakázka:</w:t>
      </w:r>
      <w:r w:rsidRPr="00B63B56">
        <w:rPr>
          <w:rFonts w:ascii="Garamond" w:hAnsi="Garamond"/>
          <w:sz w:val="24"/>
          <w:szCs w:val="24"/>
        </w:rPr>
        <w:tab/>
      </w:r>
      <w:r w:rsidR="003536CF" w:rsidRPr="00B63B56">
        <w:rPr>
          <w:rFonts w:ascii="Garamond" w:hAnsi="Garamond"/>
          <w:sz w:val="24"/>
          <w:szCs w:val="24"/>
        </w:rPr>
        <w:t>Propagační předměty</w:t>
      </w:r>
      <w:r w:rsidR="003536CF" w:rsidRPr="00B63B56">
        <w:rPr>
          <w:rFonts w:ascii="Garamond" w:hAnsi="Garamond"/>
          <w:bCs/>
          <w:sz w:val="32"/>
          <w:szCs w:val="36"/>
        </w:rPr>
        <w:t xml:space="preserve"> </w:t>
      </w:r>
      <w:r w:rsidR="000B1055" w:rsidRPr="00B63B56">
        <w:rPr>
          <w:rFonts w:ascii="Garamond" w:hAnsi="Garamond"/>
          <w:bCs/>
          <w:sz w:val="24"/>
          <w:szCs w:val="24"/>
        </w:rPr>
        <w:t>(II.)</w:t>
      </w:r>
      <w:r w:rsidR="000B1055" w:rsidRPr="00B63B56">
        <w:rPr>
          <w:rFonts w:ascii="Garamond" w:hAnsi="Garamond"/>
          <w:sz w:val="24"/>
          <w:szCs w:val="24"/>
        </w:rPr>
        <w:t xml:space="preserve"> </w:t>
      </w:r>
      <w:r w:rsidR="00B63B56" w:rsidRPr="00B63B56">
        <w:rPr>
          <w:rFonts w:ascii="Garamond" w:hAnsi="Garamond"/>
          <w:sz w:val="24"/>
          <w:szCs w:val="24"/>
        </w:rPr>
        <w:t>013–2021</w:t>
      </w:r>
    </w:p>
    <w:p w14:paraId="734915B7" w14:textId="5A77667A" w:rsidR="00EB6175" w:rsidRPr="00B63B5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63B56" w:rsidRPr="00B63B5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https://zakazky.zcu.cz/contract_display_4717.html</w:t>
        </w:r>
      </w:hyperlink>
    </w:p>
    <w:p w14:paraId="2B5F5335" w14:textId="077CD8C3" w:rsidR="003C1FD6" w:rsidRPr="00B63B56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63B56">
        <w:rPr>
          <w:rFonts w:ascii="Garamond" w:hAnsi="Garamond"/>
          <w:sz w:val="22"/>
          <w:szCs w:val="22"/>
        </w:rPr>
        <w:t>Veřejná zakázka je zadávána v</w:t>
      </w:r>
      <w:r w:rsidR="00931CC1" w:rsidRPr="00B63B56">
        <w:rPr>
          <w:rFonts w:ascii="Garamond" w:hAnsi="Garamond"/>
          <w:sz w:val="22"/>
          <w:szCs w:val="22"/>
        </w:rPr>
        <w:t xml:space="preserve"> DNS </w:t>
      </w:r>
      <w:r w:rsidR="004D005B" w:rsidRPr="00B63B56">
        <w:rPr>
          <w:rFonts w:ascii="Garamond" w:hAnsi="Garamond"/>
          <w:sz w:val="22"/>
          <w:szCs w:val="22"/>
        </w:rPr>
        <w:t xml:space="preserve">v </w:t>
      </w:r>
      <w:r w:rsidRPr="00B63B56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B63B5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63B56">
        <w:rPr>
          <w:rFonts w:ascii="Garamond" w:hAnsi="Garamond"/>
          <w:sz w:val="24"/>
          <w:szCs w:val="24"/>
        </w:rPr>
        <w:t>Lhůta pro podání nabíd</w:t>
      </w:r>
      <w:bookmarkEnd w:id="0"/>
      <w:r w:rsidRPr="00B63B56">
        <w:rPr>
          <w:rFonts w:ascii="Garamond" w:hAnsi="Garamond"/>
          <w:sz w:val="24"/>
          <w:szCs w:val="24"/>
        </w:rPr>
        <w:t>ek</w:t>
      </w:r>
    </w:p>
    <w:p w14:paraId="6B26D401" w14:textId="11E66C34" w:rsidR="00A059D3" w:rsidRPr="00B63B56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63B56">
        <w:rPr>
          <w:rFonts w:ascii="Garamond" w:hAnsi="Garamond" w:cs="Arial"/>
          <w:sz w:val="22"/>
          <w:szCs w:val="22"/>
        </w:rPr>
        <w:t xml:space="preserve"> </w:t>
      </w:r>
      <w:r w:rsidR="00B63B56" w:rsidRPr="00B63B56">
        <w:rPr>
          <w:rFonts w:ascii="Garamond" w:hAnsi="Garamond" w:cs="Arial"/>
          <w:b/>
          <w:sz w:val="22"/>
          <w:szCs w:val="22"/>
        </w:rPr>
        <w:t>09.08.2021</w:t>
      </w:r>
      <w:r w:rsidR="003C1FD6" w:rsidRPr="00B63B56">
        <w:rPr>
          <w:rFonts w:ascii="Garamond" w:hAnsi="Garamond" w:cs="Arial"/>
          <w:sz w:val="22"/>
          <w:szCs w:val="22"/>
        </w:rPr>
        <w:t xml:space="preserve"> do</w:t>
      </w:r>
      <w:r w:rsidRPr="00B63B56">
        <w:rPr>
          <w:rFonts w:ascii="Garamond" w:hAnsi="Garamond" w:cs="Arial"/>
          <w:sz w:val="22"/>
          <w:szCs w:val="22"/>
        </w:rPr>
        <w:t xml:space="preserve"> </w:t>
      </w:r>
      <w:r w:rsidR="00B63B56" w:rsidRPr="00B63B56">
        <w:rPr>
          <w:rFonts w:ascii="Garamond" w:hAnsi="Garamond" w:cs="Arial"/>
          <w:b/>
          <w:sz w:val="22"/>
          <w:szCs w:val="22"/>
        </w:rPr>
        <w:t>09:30</w:t>
      </w:r>
      <w:r w:rsidRPr="00B63B56">
        <w:rPr>
          <w:rFonts w:ascii="Garamond" w:hAnsi="Garamond" w:cs="Arial"/>
          <w:sz w:val="22"/>
          <w:szCs w:val="22"/>
        </w:rPr>
        <w:t xml:space="preserve"> hod</w:t>
      </w:r>
      <w:r w:rsidR="003C1FD6" w:rsidRPr="00B63B56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B63B56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B63B56">
        <w:rPr>
          <w:rFonts w:ascii="Garamond" w:hAnsi="Garamond" w:cs="Arial"/>
          <w:sz w:val="22"/>
          <w:szCs w:val="22"/>
        </w:rPr>
        <w:t xml:space="preserve">písemně </w:t>
      </w:r>
      <w:r w:rsidRPr="00B63B56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 w:rsidRPr="00B63B56">
        <w:rPr>
          <w:rFonts w:ascii="Garamond" w:hAnsi="Garamond" w:cs="Arial"/>
          <w:sz w:val="22"/>
          <w:szCs w:val="22"/>
        </w:rPr>
        <w:t>výzvy</w:t>
      </w:r>
      <w:r w:rsidR="00F54D1D" w:rsidRPr="00B63B56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B63B56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B63B56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B63B56">
        <w:rPr>
          <w:rFonts w:ascii="Garamond" w:hAnsi="Garamond"/>
          <w:sz w:val="24"/>
          <w:szCs w:val="24"/>
        </w:rPr>
        <w:t>Identifikace z</w:t>
      </w:r>
      <w:r w:rsidR="00D05AA8" w:rsidRPr="00B63B56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B63B56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B63B56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B63B56">
        <w:rPr>
          <w:rFonts w:ascii="Garamond" w:hAnsi="Garamond" w:cs="Arial"/>
          <w:sz w:val="22"/>
          <w:szCs w:val="22"/>
        </w:rPr>
        <w:t xml:space="preserve"> (dále jen </w:t>
      </w:r>
      <w:r w:rsidR="004B68DB" w:rsidRPr="00B63B56">
        <w:rPr>
          <w:rFonts w:ascii="Garamond" w:hAnsi="Garamond" w:cs="Arial"/>
          <w:sz w:val="22"/>
          <w:szCs w:val="22"/>
        </w:rPr>
        <w:t>„z</w:t>
      </w:r>
      <w:r w:rsidR="00D05AA8" w:rsidRPr="00B63B56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B63B56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se sídlem: </w:t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1905EC" w:rsidRPr="00B63B56">
        <w:rPr>
          <w:rFonts w:ascii="Garamond" w:hAnsi="Garamond" w:cs="Arial"/>
          <w:sz w:val="22"/>
          <w:szCs w:val="22"/>
        </w:rPr>
        <w:t>Univerzitní 8</w:t>
      </w:r>
      <w:r w:rsidR="00DB1DE5" w:rsidRPr="00B63B56">
        <w:rPr>
          <w:rFonts w:ascii="Garamond" w:hAnsi="Garamond" w:cs="Arial"/>
          <w:sz w:val="22"/>
          <w:szCs w:val="22"/>
        </w:rPr>
        <w:t>, 3</w:t>
      </w:r>
      <w:r w:rsidR="001905EC" w:rsidRPr="00B63B56">
        <w:rPr>
          <w:rFonts w:ascii="Garamond" w:hAnsi="Garamond" w:cs="Arial"/>
          <w:sz w:val="22"/>
          <w:szCs w:val="22"/>
        </w:rPr>
        <w:t>01</w:t>
      </w:r>
      <w:r w:rsidR="00DB1DE5" w:rsidRPr="00B63B56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B63B56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 xml:space="preserve">IČO: </w:t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1905EC" w:rsidRPr="00B63B56">
        <w:rPr>
          <w:rFonts w:ascii="Garamond" w:hAnsi="Garamond" w:cs="Arial"/>
          <w:sz w:val="22"/>
          <w:szCs w:val="22"/>
        </w:rPr>
        <w:t>49777513</w:t>
      </w:r>
      <w:r w:rsidRPr="00B63B56">
        <w:rPr>
          <w:rFonts w:ascii="Garamond" w:hAnsi="Garamond" w:cs="Arial"/>
          <w:sz w:val="22"/>
          <w:szCs w:val="22"/>
        </w:rPr>
        <w:tab/>
        <w:t>DIČ: CZ</w:t>
      </w:r>
      <w:r w:rsidR="001905EC" w:rsidRPr="00B63B56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B63B56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zastoupená</w:t>
      </w:r>
      <w:r w:rsidR="00D05AA8" w:rsidRPr="00B63B56">
        <w:rPr>
          <w:rFonts w:ascii="Garamond" w:hAnsi="Garamond" w:cs="Arial"/>
          <w:sz w:val="22"/>
          <w:szCs w:val="22"/>
        </w:rPr>
        <w:t xml:space="preserve">: </w:t>
      </w:r>
      <w:r w:rsidR="00EB6175" w:rsidRPr="00B63B56">
        <w:rPr>
          <w:rFonts w:ascii="Garamond" w:hAnsi="Garamond" w:cs="Arial"/>
          <w:sz w:val="22"/>
          <w:szCs w:val="22"/>
        </w:rPr>
        <w:tab/>
      </w:r>
      <w:r w:rsidR="008D2B9F" w:rsidRPr="00B63B56">
        <w:rPr>
          <w:rFonts w:ascii="Garamond" w:hAnsi="Garamond" w:cs="Arial"/>
          <w:sz w:val="22"/>
          <w:szCs w:val="22"/>
        </w:rPr>
        <w:t>d</w:t>
      </w:r>
      <w:r w:rsidRPr="00B63B56">
        <w:rPr>
          <w:rFonts w:ascii="Garamond" w:hAnsi="Garamond" w:cs="Arial"/>
          <w:sz w:val="22"/>
          <w:szCs w:val="22"/>
        </w:rPr>
        <w:t>oc. Dr. RNDr</w:t>
      </w:r>
      <w:r w:rsidR="00AA7E60" w:rsidRPr="00B63B56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B63B56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datová schránka:</w:t>
      </w:r>
      <w:r w:rsidR="001905EC" w:rsidRPr="00B63B56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B63B56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B63B56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B63B56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B63B56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  <w:u w:val="single"/>
        </w:rPr>
        <w:t>k</w:t>
      </w:r>
      <w:r w:rsidR="00D05AA8" w:rsidRPr="00B63B56">
        <w:rPr>
          <w:rFonts w:ascii="Garamond" w:hAnsi="Garamond" w:cs="Arial"/>
          <w:sz w:val="22"/>
          <w:szCs w:val="22"/>
          <w:u w:val="single"/>
        </w:rPr>
        <w:t>on</w:t>
      </w:r>
      <w:r w:rsidRPr="00B63B56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B63B56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1188C392" w:rsidR="002F419F" w:rsidRPr="00B63B56" w:rsidRDefault="00B63B56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63B56">
        <w:rPr>
          <w:rFonts w:ascii="Garamond" w:hAnsi="Garamond" w:cs="Arial"/>
          <w:sz w:val="22"/>
          <w:szCs w:val="22"/>
        </w:rPr>
        <w:t>Iva Hošková</w:t>
      </w:r>
      <w:r w:rsidR="003F167F" w:rsidRPr="00B63B56">
        <w:rPr>
          <w:rFonts w:ascii="Garamond" w:hAnsi="Garamond" w:cs="Arial"/>
          <w:sz w:val="22"/>
          <w:szCs w:val="22"/>
        </w:rPr>
        <w:t xml:space="preserve">, </w:t>
      </w:r>
      <w:r w:rsidR="00D05AA8" w:rsidRPr="00B63B56">
        <w:rPr>
          <w:rFonts w:ascii="Garamond" w:hAnsi="Garamond" w:cs="Arial"/>
          <w:sz w:val="22"/>
          <w:szCs w:val="22"/>
        </w:rPr>
        <w:t>tel.: +420</w:t>
      </w:r>
      <w:r w:rsidR="006C69C1" w:rsidRPr="00B63B56">
        <w:rPr>
          <w:rFonts w:ascii="Garamond" w:hAnsi="Garamond" w:cs="Arial"/>
          <w:sz w:val="22"/>
          <w:szCs w:val="22"/>
        </w:rPr>
        <w:t xml:space="preserve"> 377 631 </w:t>
      </w:r>
      <w:r w:rsidR="003F167F" w:rsidRPr="00B63B56">
        <w:rPr>
          <w:rFonts w:ascii="Garamond" w:hAnsi="Garamond" w:cs="Arial"/>
          <w:sz w:val="22"/>
          <w:szCs w:val="22"/>
        </w:rPr>
        <w:t>36</w:t>
      </w:r>
      <w:r w:rsidRPr="00B63B56">
        <w:rPr>
          <w:rFonts w:ascii="Garamond" w:hAnsi="Garamond" w:cs="Arial"/>
          <w:sz w:val="22"/>
          <w:szCs w:val="22"/>
        </w:rPr>
        <w:t>6</w:t>
      </w:r>
      <w:r w:rsidR="00D05AA8" w:rsidRPr="00B63B56">
        <w:rPr>
          <w:rFonts w:ascii="Garamond" w:hAnsi="Garamond" w:cs="Arial"/>
          <w:sz w:val="22"/>
          <w:szCs w:val="22"/>
        </w:rPr>
        <w:t xml:space="preserve">, e-mail: </w:t>
      </w:r>
      <w:r w:rsidRPr="00B63B56">
        <w:rPr>
          <w:rFonts w:ascii="Garamond" w:hAnsi="Garamond" w:cs="Arial"/>
          <w:bCs/>
          <w:sz w:val="22"/>
          <w:szCs w:val="22"/>
        </w:rPr>
        <w:t>i.hoskova</w:t>
      </w:r>
      <w:r w:rsidR="00E929D9" w:rsidRPr="00B63B56">
        <w:rPr>
          <w:rFonts w:ascii="Garamond" w:hAnsi="Garamond" w:cs="Arial"/>
          <w:sz w:val="22"/>
          <w:szCs w:val="22"/>
        </w:rPr>
        <w:t>@</w:t>
      </w:r>
      <w:r w:rsidR="003C1FD6" w:rsidRPr="00B63B56">
        <w:rPr>
          <w:rFonts w:ascii="Garamond" w:hAnsi="Garamond" w:cs="Arial"/>
          <w:sz w:val="22"/>
          <w:szCs w:val="22"/>
        </w:rPr>
        <w:t>ps</w:t>
      </w:r>
      <w:r w:rsidR="001905EC" w:rsidRPr="00B63B56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B63B56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B63B56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63B56">
        <w:rPr>
          <w:rFonts w:ascii="Garamond" w:hAnsi="Garamond" w:cs="Arial"/>
        </w:rPr>
        <w:t xml:space="preserve">Zadávací dokumentaci tvoří pouze text </w:t>
      </w:r>
      <w:r w:rsidR="00EB6175" w:rsidRPr="00B63B56">
        <w:rPr>
          <w:rFonts w:ascii="Garamond" w:hAnsi="Garamond" w:cs="Arial"/>
        </w:rPr>
        <w:t>této výzvy a její přílohy</w:t>
      </w:r>
      <w:r w:rsidR="00BD3729" w:rsidRPr="00B63B56">
        <w:rPr>
          <w:rFonts w:ascii="Garamond" w:hAnsi="Garamond" w:cs="Arial"/>
        </w:rPr>
        <w:t xml:space="preserve"> </w:t>
      </w:r>
      <w:r w:rsidR="00EB6175" w:rsidRPr="00B63B56">
        <w:rPr>
          <w:rFonts w:ascii="Garamond" w:hAnsi="Garamond" w:cs="Arial"/>
        </w:rPr>
        <w:t>(dále vše jen jako</w:t>
      </w:r>
      <w:r w:rsidR="00EB6175" w:rsidRPr="00F54D1D">
        <w:rPr>
          <w:rFonts w:ascii="Garamond" w:hAnsi="Garamond" w:cs="Arial"/>
        </w:rPr>
        <w:t xml:space="preserve">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9AAE2F8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3F7D56">
        <w:rPr>
          <w:rFonts w:ascii="Garamond" w:hAnsi="Garamond" w:cs="Arial"/>
        </w:rPr>
        <w:t>dodávka</w:t>
      </w:r>
      <w:r w:rsidR="00BD3729" w:rsidRPr="003F7D56">
        <w:rPr>
          <w:rFonts w:ascii="Garamond" w:hAnsi="Garamond" w:cs="Arial"/>
        </w:rPr>
        <w:t xml:space="preserve"> </w:t>
      </w:r>
      <w:r w:rsidR="003536CF" w:rsidRPr="003F7D56">
        <w:rPr>
          <w:rFonts w:ascii="Garamond" w:hAnsi="Garamond"/>
          <w:bCs/>
        </w:rPr>
        <w:t>propagačních předmětů</w:t>
      </w:r>
      <w:r w:rsidR="003536CF" w:rsidRPr="003F7D56">
        <w:rPr>
          <w:rFonts w:ascii="Garamond" w:hAnsi="Garamond"/>
          <w:b/>
          <w:bCs/>
        </w:rPr>
        <w:t xml:space="preserve"> </w:t>
      </w:r>
      <w:r w:rsidR="00BD3729" w:rsidRPr="003F7D56">
        <w:rPr>
          <w:rFonts w:ascii="Garamond" w:hAnsi="Garamond" w:cs="Arial"/>
        </w:rPr>
        <w:t>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8EE076F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697FBA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F2C72E9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B63B56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EB2D0" w14:textId="77777777" w:rsidR="00182736" w:rsidRDefault="00182736" w:rsidP="00795AAC">
      <w:r>
        <w:separator/>
      </w:r>
    </w:p>
  </w:endnote>
  <w:endnote w:type="continuationSeparator" w:id="0">
    <w:p w14:paraId="3C5893E5" w14:textId="77777777" w:rsidR="00182736" w:rsidRDefault="0018273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F84FE" w14:textId="77777777" w:rsidR="00182736" w:rsidRDefault="00182736" w:rsidP="00795AAC">
      <w:r>
        <w:separator/>
      </w:r>
    </w:p>
  </w:footnote>
  <w:footnote w:type="continuationSeparator" w:id="0">
    <w:p w14:paraId="315E1384" w14:textId="77777777" w:rsidR="00182736" w:rsidRDefault="0018273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2736"/>
    <w:rsid w:val="00184824"/>
    <w:rsid w:val="00185EFB"/>
    <w:rsid w:val="0018706D"/>
    <w:rsid w:val="001905EC"/>
    <w:rsid w:val="001A2F3D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4FE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36322"/>
    <w:rsid w:val="00342F71"/>
    <w:rsid w:val="003536CF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567A"/>
    <w:rsid w:val="003F167F"/>
    <w:rsid w:val="003F767D"/>
    <w:rsid w:val="003F7D56"/>
    <w:rsid w:val="004059B7"/>
    <w:rsid w:val="00406F62"/>
    <w:rsid w:val="00423A32"/>
    <w:rsid w:val="00425FD2"/>
    <w:rsid w:val="004376D6"/>
    <w:rsid w:val="004400E1"/>
    <w:rsid w:val="00445469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2D9C"/>
    <w:rsid w:val="004E4A98"/>
    <w:rsid w:val="004F0141"/>
    <w:rsid w:val="004F0DD1"/>
    <w:rsid w:val="004F13D4"/>
    <w:rsid w:val="0050547A"/>
    <w:rsid w:val="00512824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3EAE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97FBA"/>
    <w:rsid w:val="006A103B"/>
    <w:rsid w:val="006A109C"/>
    <w:rsid w:val="006A2162"/>
    <w:rsid w:val="006B41D9"/>
    <w:rsid w:val="006B5028"/>
    <w:rsid w:val="006B5670"/>
    <w:rsid w:val="006C69C1"/>
    <w:rsid w:val="006D0C83"/>
    <w:rsid w:val="006D427F"/>
    <w:rsid w:val="006D6F86"/>
    <w:rsid w:val="006F7426"/>
    <w:rsid w:val="0070545A"/>
    <w:rsid w:val="00711E6C"/>
    <w:rsid w:val="00715ADB"/>
    <w:rsid w:val="0072046A"/>
    <w:rsid w:val="00724975"/>
    <w:rsid w:val="00730B83"/>
    <w:rsid w:val="00735FBF"/>
    <w:rsid w:val="00757EB6"/>
    <w:rsid w:val="00763198"/>
    <w:rsid w:val="007706A8"/>
    <w:rsid w:val="007714A1"/>
    <w:rsid w:val="007718E1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374E"/>
    <w:rsid w:val="008009FE"/>
    <w:rsid w:val="00800FB4"/>
    <w:rsid w:val="00822D46"/>
    <w:rsid w:val="008252D0"/>
    <w:rsid w:val="0082680D"/>
    <w:rsid w:val="00841F0D"/>
    <w:rsid w:val="00846BB6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026E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1C06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63B56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957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751D4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EF6A06"/>
    <w:rsid w:val="00F033C6"/>
    <w:rsid w:val="00F0543A"/>
    <w:rsid w:val="00F228FA"/>
    <w:rsid w:val="00F247FC"/>
    <w:rsid w:val="00F31C31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2DC7"/>
    <w:rsid w:val="00FD30D2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1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edOvCV2w26WMGooIVvo3O1kegUDEoh5E3th5ufSKH5A=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75+XW7sRg4Bk27cBBWja16yO8KSYlpKxVKaVs2Kii9g=</DigestValue>
    </Reference>
  </SignedInfo>
  <SignatureValue>fdU1+laTvLiLXB65XHr6++vsnZV7cYUUq5b/+1TUmwkCxq1Djo/fiS5aVjgWghC8tjFhpjAPvoPA
jXTXNLoU/AEif3L7am0gS8kjvUdgeivnEJ6NN+gV9K2bh0LXiAHugI9f0+0/+sppLf1blRmCH7o8
8TBWekWAtVtpXnzzJk1NNoaupWYcNhp0XQDRGLJ4QQNvFwkmvesxEX6RrXdmQ1i8xxoklbwYuiUS
vKmmE4lwg/IjsnuqHlbabbZamYbw/UkpRNjGFTpFSmhllk+Kh120UNQVq54pjpoi92LGqJbYHdE8
kWVm7z/ELA8h9c1GJJAO8eE2DEthgXxtAb86fA==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2W4SDBgSVOSP7GN3OiCBkeE2M8ExKwuDKiMIRFn0nZ0=</DigestValue>
      </Reference>
      <Reference URI="/word/document.xml?ContentType=application/vnd.openxmlformats-officedocument.wordprocessingml.document.main+xml">
        <DigestMethod Algorithm="http://www.w3.org/2001/04/xmlenc#sha256"/>
        <DigestValue>qvtkvcxKgLctLfk35etSav1QS0w30C3oseCxmklWNdE=</DigestValue>
      </Reference>
      <Reference URI="/word/endnotes.xml?ContentType=application/vnd.openxmlformats-officedocument.wordprocessingml.endnotes+xml">
        <DigestMethod Algorithm="http://www.w3.org/2001/04/xmlenc#sha256"/>
        <DigestValue>0xfN5ngysVMLT9iMhR7EEq49ap8KttnQeq5/cT0cW2Q=</DigestValue>
      </Reference>
      <Reference URI="/word/fontTable.xml?ContentType=application/vnd.openxmlformats-officedocument.wordprocessingml.fontTable+xml">
        <DigestMethod Algorithm="http://www.w3.org/2001/04/xmlenc#sha256"/>
        <DigestValue>Njt5qgE2XOLVXaC5WC984uD4eka75YXfZA17MYyY2kw=</DigestValue>
      </Reference>
      <Reference URI="/word/footer1.xml?ContentType=application/vnd.openxmlformats-officedocument.wordprocessingml.footer+xml">
        <DigestMethod Algorithm="http://www.w3.org/2001/04/xmlenc#sha256"/>
        <DigestValue>aJzaKt6+F3n+oDkNrpa0Do+Dsiw4lO1n61OlIXUm+rA=</DigestValue>
      </Reference>
      <Reference URI="/word/footnotes.xml?ContentType=application/vnd.openxmlformats-officedocument.wordprocessingml.footnotes+xml">
        <DigestMethod Algorithm="http://www.w3.org/2001/04/xmlenc#sha256"/>
        <DigestValue>MauCf0mks6OiJv8DXjJJ+5ggRJeamrayD4WG8DgDyMI=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xoZHctRu+65/MsTT2ssp0a127j59YH9242xgN0YN7mU=</DigestValue>
      </Reference>
      <Reference URI="/word/styles.xml?ContentType=application/vnd.openxmlformats-officedocument.wordprocessingml.styles+xml">
        <DigestMethod Algorithm="http://www.w3.org/2001/04/xmlenc#sha256"/>
        <DigestValue>hxl2vonleM2sNzeydurXNOYOLd/85EFZR6IoVXKCeCs=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2021-07-28T08:05:49Z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2021-07-28T08:05:49Z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B8431-085C-421F-8975-D622396B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1756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13</cp:revision>
  <cp:lastPrinted>2018-08-08T13:48:00Z</cp:lastPrinted>
  <dcterms:created xsi:type="dcterms:W3CDTF">2021-02-02T09:20:00Z</dcterms:created>
  <dcterms:modified xsi:type="dcterms:W3CDTF">2021-07-28T08:05:00Z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